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B51F04">
      <w:pPr>
        <w:rPr>
          <w:rFonts w:ascii="Arial" w:hAnsi="Arial" w:cs="Arial"/>
        </w:rPr>
      </w:pPr>
      <w:r>
        <w:rPr>
          <w:rFonts w:ascii="Arial" w:hAnsi="Arial" w:cs="Arial"/>
        </w:rPr>
        <w:t>Thursday</w:t>
      </w:r>
      <w:r w:rsidR="00170CC3">
        <w:rPr>
          <w:rFonts w:ascii="Arial" w:hAnsi="Arial" w:cs="Arial"/>
        </w:rPr>
        <w:t xml:space="preserve"> </w:t>
      </w:r>
      <w:r w:rsidR="00517AFE">
        <w:rPr>
          <w:rFonts w:ascii="Arial" w:hAnsi="Arial" w:cs="Arial"/>
        </w:rPr>
        <w:t>Sept.</w:t>
      </w:r>
      <w:r w:rsidR="00607C0C">
        <w:rPr>
          <w:rFonts w:ascii="Arial" w:hAnsi="Arial" w:cs="Arial"/>
        </w:rPr>
        <w:t xml:space="preserve"> </w:t>
      </w:r>
      <w:proofErr w:type="gramStart"/>
      <w:r w:rsidR="00321C8E">
        <w:rPr>
          <w:rFonts w:ascii="Arial" w:hAnsi="Arial" w:cs="Arial"/>
        </w:rPr>
        <w:t>2</w:t>
      </w:r>
      <w:r>
        <w:rPr>
          <w:rFonts w:ascii="Arial" w:hAnsi="Arial" w:cs="Arial"/>
        </w:rPr>
        <w:t>9</w:t>
      </w:r>
      <w:r w:rsidR="00D8761C">
        <w:rPr>
          <w:rFonts w:ascii="Arial" w:hAnsi="Arial" w:cs="Arial"/>
        </w:rPr>
        <w:t>th</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84218E" w:rsidP="0084218E">
      <w:pPr>
        <w:rPr>
          <w:rFonts w:ascii="Tahoma" w:hAnsi="Tahoma" w:cs="Tahoma"/>
          <w:color w:val="3F3F3F"/>
          <w:sz w:val="22"/>
          <w:szCs w:val="22"/>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Students will…..</w:t>
      </w:r>
    </w:p>
    <w:p w:rsidR="00321C8E" w:rsidRDefault="00321C8E" w:rsidP="00607C0C">
      <w:pPr>
        <w:widowControl w:val="0"/>
        <w:autoSpaceDE w:val="0"/>
        <w:autoSpaceDN w:val="0"/>
        <w:adjustRightInd w:val="0"/>
        <w:rPr>
          <w:rFonts w:ascii="Arial" w:hAnsi="Arial" w:cs="Arial"/>
          <w:color w:val="3F3F3F"/>
        </w:rPr>
      </w:pPr>
    </w:p>
    <w:p w:rsidR="00304776" w:rsidRDefault="00B51F04" w:rsidP="00A04FD3">
      <w:pPr>
        <w:widowControl w:val="0"/>
        <w:tabs>
          <w:tab w:val="left" w:pos="220"/>
          <w:tab w:val="left" w:pos="720"/>
        </w:tabs>
        <w:autoSpaceDE w:val="0"/>
        <w:autoSpaceDN w:val="0"/>
        <w:adjustRightInd w:val="0"/>
        <w:rPr>
          <w:rFonts w:ascii="Arial" w:hAnsi="Arial" w:cs="Arial"/>
          <w:color w:val="3F3F3F"/>
        </w:rPr>
      </w:pPr>
      <w:proofErr w:type="spellStart"/>
      <w:r>
        <w:rPr>
          <w:rFonts w:ascii="Arial" w:hAnsi="Arial" w:cs="Arial"/>
          <w:color w:val="3F3F3F"/>
        </w:rPr>
        <w:t>Disect</w:t>
      </w:r>
      <w:proofErr w:type="spellEnd"/>
      <w:r>
        <w:rPr>
          <w:rFonts w:ascii="Arial" w:hAnsi="Arial" w:cs="Arial"/>
          <w:color w:val="3F3F3F"/>
        </w:rPr>
        <w:t xml:space="preserve"> the exam </w:t>
      </w:r>
      <w:proofErr w:type="gramStart"/>
      <w:r>
        <w:rPr>
          <w:rFonts w:ascii="Arial" w:hAnsi="Arial" w:cs="Arial"/>
          <w:color w:val="3F3F3F"/>
        </w:rPr>
        <w:t>question by question</w:t>
      </w:r>
      <w:proofErr w:type="gramEnd"/>
      <w:r>
        <w:rPr>
          <w:rFonts w:ascii="Arial" w:hAnsi="Arial" w:cs="Arial"/>
          <w:color w:val="3F3F3F"/>
        </w:rPr>
        <w:t xml:space="preserve"> going over any questions</w:t>
      </w:r>
    </w:p>
    <w:p w:rsidR="00304776" w:rsidRDefault="00304776" w:rsidP="00A04FD3">
      <w:pPr>
        <w:widowControl w:val="0"/>
        <w:tabs>
          <w:tab w:val="left" w:pos="220"/>
          <w:tab w:val="left" w:pos="720"/>
        </w:tabs>
        <w:autoSpaceDE w:val="0"/>
        <w:autoSpaceDN w:val="0"/>
        <w:adjustRightInd w:val="0"/>
        <w:rPr>
          <w:rFonts w:ascii="Arial" w:hAnsi="Arial" w:cs="Arial"/>
          <w:color w:val="3F3F3F"/>
          <w:u w:val="single"/>
        </w:rPr>
      </w:pPr>
    </w:p>
    <w:p w:rsidR="009660D0" w:rsidRDefault="009660D0" w:rsidP="00A04FD3">
      <w:pPr>
        <w:widowControl w:val="0"/>
        <w:tabs>
          <w:tab w:val="left" w:pos="220"/>
          <w:tab w:val="left" w:pos="720"/>
        </w:tabs>
        <w:autoSpaceDE w:val="0"/>
        <w:autoSpaceDN w:val="0"/>
        <w:adjustRightInd w:val="0"/>
        <w:rPr>
          <w:rFonts w:ascii="Arial" w:hAnsi="Arial" w:cs="Arial"/>
          <w:color w:val="3F3F3F"/>
          <w:u w:val="single"/>
        </w:rPr>
      </w:pPr>
      <w:bookmarkStart w:id="0" w:name="_GoBack"/>
      <w:bookmarkEnd w:id="0"/>
    </w:p>
    <w:p w:rsidR="00B42CD4" w:rsidRDefault="008B3745" w:rsidP="000E59A5">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9660D0">
        <w:rPr>
          <w:rFonts w:ascii="Arial" w:hAnsi="Arial" w:cs="Arial"/>
          <w:color w:val="3F3F3F"/>
        </w:rPr>
        <w:t>Use this time to encourage students.  Congratulate students who did well and encourage students who didn’t do as well to use this as a learning tool and correct things that led to low grade.</w:t>
      </w: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0D0082"/>
    <w:rsid w:val="000E59A5"/>
    <w:rsid w:val="00170CC3"/>
    <w:rsid w:val="001C3F69"/>
    <w:rsid w:val="002062F9"/>
    <w:rsid w:val="002C28B1"/>
    <w:rsid w:val="002E3B40"/>
    <w:rsid w:val="00304776"/>
    <w:rsid w:val="00321C8E"/>
    <w:rsid w:val="00362C5C"/>
    <w:rsid w:val="003B0ABC"/>
    <w:rsid w:val="00517AFE"/>
    <w:rsid w:val="00564503"/>
    <w:rsid w:val="00607C0C"/>
    <w:rsid w:val="00653C69"/>
    <w:rsid w:val="00792EC4"/>
    <w:rsid w:val="007C354E"/>
    <w:rsid w:val="007C4672"/>
    <w:rsid w:val="0084218E"/>
    <w:rsid w:val="0088042C"/>
    <w:rsid w:val="008B3745"/>
    <w:rsid w:val="009660D0"/>
    <w:rsid w:val="009D1489"/>
    <w:rsid w:val="00A04FD3"/>
    <w:rsid w:val="00A11058"/>
    <w:rsid w:val="00A4370A"/>
    <w:rsid w:val="00B42CD4"/>
    <w:rsid w:val="00B51F04"/>
    <w:rsid w:val="00C44DB7"/>
    <w:rsid w:val="00C5297D"/>
    <w:rsid w:val="00CB02E7"/>
    <w:rsid w:val="00CD306D"/>
    <w:rsid w:val="00D8761C"/>
    <w:rsid w:val="00E8295B"/>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605</Words>
  <Characters>3453</Characters>
  <Application>Microsoft Macintosh Word</Application>
  <DocSecurity>0</DocSecurity>
  <Lines>28</Lines>
  <Paragraphs>8</Paragraphs>
  <ScaleCrop>false</ScaleCrop>
  <Company/>
  <LinksUpToDate>false</LinksUpToDate>
  <CharactersWithSpaces>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2011-08-29T00:13:00Z</dcterms:created>
  <dcterms:modified xsi:type="dcterms:W3CDTF">2011-08-29T00:13:00Z</dcterms:modified>
</cp:coreProperties>
</file>